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4F2D67D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211FF2">
        <w:rPr>
          <w:rFonts w:ascii="Garamond" w:hAnsi="Garamond"/>
          <w:sz w:val="24"/>
          <w:szCs w:val="24"/>
        </w:rPr>
        <w:t>6</w:t>
      </w:r>
      <w:r w:rsidR="00840624">
        <w:rPr>
          <w:rFonts w:ascii="Garamond" w:hAnsi="Garamond"/>
          <w:sz w:val="24"/>
          <w:szCs w:val="24"/>
        </w:rPr>
        <w:t>3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0A587EC5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11FF2" w:rsidRPr="00A46B9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https://zakazky.zcu.cz/contract_display_5682.html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6FF9C4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20105">
        <w:rPr>
          <w:rFonts w:ascii="Garamond" w:hAnsi="Garamond" w:cs="Arial"/>
          <w:b/>
          <w:sz w:val="22"/>
          <w:szCs w:val="22"/>
        </w:rPr>
        <w:t>1</w:t>
      </w:r>
      <w:r w:rsidR="00840624">
        <w:rPr>
          <w:rFonts w:ascii="Garamond" w:hAnsi="Garamond" w:cs="Arial"/>
          <w:b/>
          <w:sz w:val="22"/>
          <w:szCs w:val="22"/>
        </w:rPr>
        <w:t>4</w:t>
      </w:r>
      <w:r w:rsidR="00A20105">
        <w:rPr>
          <w:rFonts w:ascii="Garamond" w:hAnsi="Garamond" w:cs="Arial"/>
          <w:b/>
          <w:sz w:val="22"/>
          <w:szCs w:val="22"/>
        </w:rPr>
        <w:t>.11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40624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211FF2">
        <w:rPr>
          <w:rFonts w:ascii="Garamond" w:hAnsi="Garamond" w:cs="Arial"/>
          <w:b/>
          <w:sz w:val="22"/>
          <w:szCs w:val="22"/>
        </w:rPr>
        <w:t>3</w:t>
      </w:r>
      <w:r w:rsidR="00840624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93036" w14:textId="77777777" w:rsidR="00591017" w:rsidRDefault="00591017" w:rsidP="00795AAC">
      <w:r>
        <w:separator/>
      </w:r>
    </w:p>
  </w:endnote>
  <w:endnote w:type="continuationSeparator" w:id="0">
    <w:p w14:paraId="18288ED8" w14:textId="77777777" w:rsidR="00591017" w:rsidRDefault="0059101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FBE85" w14:textId="77777777" w:rsidR="00591017" w:rsidRDefault="00591017" w:rsidP="00795AAC">
      <w:r>
        <w:separator/>
      </w:r>
    </w:p>
  </w:footnote>
  <w:footnote w:type="continuationSeparator" w:id="0">
    <w:p w14:paraId="2F5D02B8" w14:textId="77777777" w:rsidR="00591017" w:rsidRDefault="0059101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5E7D"/>
    <w:rsid w:val="00136141"/>
    <w:rsid w:val="001418BB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1FF2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37D66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1017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706F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0624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0105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3FD1"/>
    <w:rsid w:val="00AD5555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7623C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8A4"/>
    <w:rsid w:val="00C87F88"/>
    <w:rsid w:val="00C90B7D"/>
    <w:rsid w:val="00C94B70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25201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82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OZT2lKv1l3V++hl6a5TDJtr78IoalGjJHsAw8IBcaZI=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lr/OwO+wJ9nUK7OI8zKUZzL3ckrNT+N080mHG+aM2OE=</DigestValue>
    </Reference>
  </SignedInfo>
  <SignatureValue>KoA6/cNDNDKvyoQQzV0n+WDGr3/uTJtl4pMTeIerk61lxgdnqmRs9YwwWI31pf/IA6CvbTe/54ex
W4ho0j3Fo8PBxxLh+NSWT4K/KDskZVxZ0fGbt5rNDpZP20ECDyM50uQ/gaAGrngYtNeUJwPH07a4
DH/1Si+T9zpSzpGYNC2A1vNnEPo/ruZq8SKnZy6s3ZuDAHE77bdpbDYjcs0u1Tt3yuIrzUr+6kt9
V+bM9PAa3UEMd9Nj4VSkzfu0EuxZu1iwdR0cJN/0585Hye81+VwV2UOvtIq8LDHdS1WqkAPnPOxA
A92g3/2IdmE++4oZs2VD657Zr5EJ0Pi+rYv6zg==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NU53yEHCzCNLZ4U9tsbAhUUtJn36Y654RZ5sHXDmNA0=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djBwEU6n0d64YGSD5Imi4hFXL5BNnHIkyrpKmiG6k4A=</DigestValue>
      </Reference>
      <Reference URI="/word/endnotes.xml?ContentType=application/vnd.openxmlformats-officedocument.wordprocessingml.endnotes+xml">
        <DigestMethod Algorithm="http://www.w3.org/2001/04/xmlenc#sha256"/>
        <DigestValue>aFzvjofQvkULhQWoPEB4cofoMip7raTTgqkp2xbXkVE=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22GutFGDJ1tsVTyEL6MFKykYpNpYA1sqxECi5jGns+w=</DigestValue>
      </Reference>
      <Reference URI="/word/footnotes.xml?ContentType=application/vnd.openxmlformats-officedocument.wordprocessingml.footnotes+xml">
        <DigestMethod Algorithm="http://www.w3.org/2001/04/xmlenc#sha256"/>
        <DigestValue>Bk5Bj9+mPX5qVoaXlMWMYQ5xGKziX+ZGG71j5RgVDOM=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+6wsOQeRnUlVwNOW/KaDnLgxP7ASsjxT4DHsOnumqGk=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2022-11-02T07:47:11Z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2022-11-02T07:47:11Z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CCE74-4879-4FB6-991F-BEF1D4B54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24</cp:revision>
  <cp:lastPrinted>2018-08-08T13:48:00Z</cp:lastPrinted>
  <dcterms:created xsi:type="dcterms:W3CDTF">2022-05-19T08:18:00Z</dcterms:created>
  <dcterms:modified xsi:type="dcterms:W3CDTF">2022-11-02T07:47:00Z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